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14284872" w:rsidR="00A628FA" w:rsidRPr="00E909AA" w:rsidRDefault="003377A5" w:rsidP="00E03CF2">
      <w:pPr>
        <w:pStyle w:val="Heading1"/>
        <w:rPr>
          <w:sz w:val="22"/>
          <w:szCs w:val="22"/>
        </w:rPr>
      </w:pPr>
      <w:r w:rsidRPr="00E909AA">
        <w:t>ANNEX V</w:t>
      </w:r>
      <w:bookmarkStart w:id="3" w:name="_Toc163023564"/>
      <w:r w:rsidR="00211CE0">
        <w:t>I</w:t>
      </w:r>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2C14939B" w:rsidR="00422CFC" w:rsidRDefault="00DD1B06" w:rsidP="00C72DEC">
      <w:pPr>
        <w:pStyle w:val="BodyText"/>
        <w:jc w:val="center"/>
        <w:rPr>
          <w:rFonts w:ascii="Arial" w:hAnsi="Arial" w:cs="Arial"/>
          <w:b/>
          <w:color w:val="002060"/>
          <w:lang w:val="en-GB"/>
        </w:rPr>
      </w:pPr>
      <w:bookmarkStart w:id="6" w:name="_Hlk94028300"/>
      <w:r w:rsidRPr="00DD1B06">
        <w:rPr>
          <w:rFonts w:ascii="Arial" w:hAnsi="Arial" w:cs="Arial"/>
          <w:b/>
          <w:color w:val="002060"/>
          <w:lang w:val="en-GB"/>
        </w:rPr>
        <w:t>Supporting analysis of cybersecurity investments and business resilience</w:t>
      </w:r>
    </w:p>
    <w:p w14:paraId="6AF216DA" w14:textId="1A9459B8" w:rsidR="00422CFC" w:rsidRDefault="006E51EB"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DD1B06">
        <w:rPr>
          <w:rFonts w:ascii="Arial" w:hAnsi="Arial" w:cs="Arial"/>
          <w:b/>
          <w:color w:val="002060"/>
          <w:lang w:val="en-GB"/>
        </w:rPr>
        <w:t>PDI</w:t>
      </w:r>
      <w:r w:rsidR="005E4AEC" w:rsidRPr="005E4AEC">
        <w:rPr>
          <w:rFonts w:ascii="Arial" w:hAnsi="Arial" w:cs="Arial"/>
          <w:b/>
          <w:color w:val="002060"/>
          <w:lang w:val="en-GB"/>
        </w:rPr>
        <w:t>-2</w:t>
      </w:r>
      <w:r w:rsidR="00D46635">
        <w:rPr>
          <w:rFonts w:ascii="Arial" w:hAnsi="Arial" w:cs="Arial"/>
          <w:b/>
          <w:color w:val="002060"/>
          <w:lang w:val="en-GB"/>
        </w:rPr>
        <w:t>2</w:t>
      </w:r>
      <w:r w:rsidR="005E4AEC" w:rsidRPr="005E4AEC">
        <w:rPr>
          <w:rFonts w:ascii="Arial" w:hAnsi="Arial" w:cs="Arial"/>
          <w:b/>
          <w:color w:val="002060"/>
          <w:lang w:val="en-GB"/>
        </w:rPr>
        <w:t>-T</w:t>
      </w:r>
      <w:r w:rsidR="00DD1B06">
        <w:rPr>
          <w:rFonts w:ascii="Arial" w:hAnsi="Arial" w:cs="Arial"/>
          <w:b/>
          <w:color w:val="002060"/>
          <w:lang w:val="en-GB"/>
        </w:rPr>
        <w:t>37</w:t>
      </w:r>
    </w:p>
    <w:bookmarkEnd w:id="6"/>
    <w:p w14:paraId="00173C65" w14:textId="77777777" w:rsidR="005E4AEC" w:rsidRPr="00E909AA" w:rsidRDefault="005E4AE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bookmarkStart w:id="7" w:name="_GoBack"/>
      <w:bookmarkEnd w:id="7"/>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1258DD0E" w:rsidR="00546B0C" w:rsidRPr="00E909AA" w:rsidRDefault="00C84507" w:rsidP="00546B0C">
      <w:pPr>
        <w:pStyle w:val="Heading1"/>
        <w:spacing w:line="288" w:lineRule="auto"/>
        <w:rPr>
          <w:b w:val="0"/>
          <w:i/>
          <w:sz w:val="24"/>
          <w:szCs w:val="24"/>
        </w:rPr>
      </w:pPr>
      <w:bookmarkStart w:id="8"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w:t>
      </w:r>
      <w:r w:rsidR="00211CE0">
        <w:t>I</w:t>
      </w:r>
      <w:r w:rsidR="00546B0C" w:rsidRPr="00E909AA">
        <w:t xml:space="preserve"> (b) – Agreement / Power of Attorney</w:t>
      </w:r>
      <w:bookmarkEnd w:id="8"/>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031FF693" w14:textId="45F32F18" w:rsidR="00D46635" w:rsidRDefault="008D6A32" w:rsidP="00D46635">
      <w:pPr>
        <w:pStyle w:val="BodyText"/>
        <w:jc w:val="center"/>
        <w:rPr>
          <w:rFonts w:ascii="Arial" w:hAnsi="Arial" w:cs="Arial"/>
          <w:b/>
          <w:color w:val="002060"/>
          <w:lang w:val="en-GB"/>
        </w:rPr>
      </w:pPr>
      <w:r w:rsidRPr="008D6A32">
        <w:rPr>
          <w:rFonts w:ascii="Arial" w:hAnsi="Arial" w:cs="Arial"/>
          <w:b/>
          <w:color w:val="002060"/>
          <w:lang w:val="en-GB"/>
        </w:rPr>
        <w:t>Supporting analysis of cybersecurity investments and business resilience</w:t>
      </w:r>
    </w:p>
    <w:p w14:paraId="7C430924" w14:textId="495A8A3A" w:rsidR="00D46635" w:rsidRDefault="00D46635" w:rsidP="00D46635">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8D6A32">
        <w:rPr>
          <w:rFonts w:ascii="Arial" w:hAnsi="Arial" w:cs="Arial"/>
          <w:b/>
          <w:color w:val="002060"/>
          <w:lang w:val="en-GB"/>
        </w:rPr>
        <w:t>PDI</w:t>
      </w:r>
      <w:r w:rsidRPr="005E4AEC">
        <w:rPr>
          <w:rFonts w:ascii="Arial" w:hAnsi="Arial" w:cs="Arial"/>
          <w:b/>
          <w:color w:val="002060"/>
          <w:lang w:val="en-GB"/>
        </w:rPr>
        <w:t>-2</w:t>
      </w:r>
      <w:r>
        <w:rPr>
          <w:rFonts w:ascii="Arial" w:hAnsi="Arial" w:cs="Arial"/>
          <w:b/>
          <w:color w:val="002060"/>
          <w:lang w:val="en-GB"/>
        </w:rPr>
        <w:t>2</w:t>
      </w:r>
      <w:r w:rsidRPr="005E4AEC">
        <w:rPr>
          <w:rFonts w:ascii="Arial" w:hAnsi="Arial" w:cs="Arial"/>
          <w:b/>
          <w:color w:val="002060"/>
          <w:lang w:val="en-GB"/>
        </w:rPr>
        <w:t>-T</w:t>
      </w:r>
      <w:r w:rsidR="008D6A32">
        <w:rPr>
          <w:rFonts w:ascii="Arial" w:hAnsi="Arial" w:cs="Arial"/>
          <w:b/>
          <w:color w:val="002060"/>
          <w:lang w:val="en-GB"/>
        </w:rPr>
        <w:t>37</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ZA"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5941"/>
    <w:rsid w:val="001E7912"/>
    <w:rsid w:val="001E7CC0"/>
    <w:rsid w:val="001E7E6B"/>
    <w:rsid w:val="001F10C4"/>
    <w:rsid w:val="001F4566"/>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1CE0"/>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69F6"/>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491"/>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332E"/>
    <w:rsid w:val="004149AF"/>
    <w:rsid w:val="00415CDC"/>
    <w:rsid w:val="0041681D"/>
    <w:rsid w:val="00416A92"/>
    <w:rsid w:val="004206A8"/>
    <w:rsid w:val="004220F8"/>
    <w:rsid w:val="00422979"/>
    <w:rsid w:val="00422CFC"/>
    <w:rsid w:val="00423123"/>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42D8"/>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AEC"/>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1EB"/>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0E8E"/>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A32"/>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54A"/>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3C4C"/>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635"/>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B06"/>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35BF"/>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55D6"/>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1F40"/>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AE932-7BFD-4157-9070-E0D49AB68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7F31E8-61E6-49B6-B2C7-010EA9C04AE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e84e969-150c-451c-a1c7-14077f2cb4fa"/>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477F2C5A-2ED4-4F48-A4CD-7A978442A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6487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9</cp:revision>
  <cp:lastPrinted>2020-12-21T09:12:00Z</cp:lastPrinted>
  <dcterms:created xsi:type="dcterms:W3CDTF">2021-10-26T07:18:00Z</dcterms:created>
  <dcterms:modified xsi:type="dcterms:W3CDTF">2022-09-27T08:07:00Z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0x0101004D152055335E1748BEFF2A5D03F59536</vt:lpwstr>
  </property>
</Properties>
</file>